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A44377">
            <w:pPr>
              <w:jc w:val="right"/>
              <w:rPr>
                <w:rFonts w:cs="Arial"/>
              </w:rPr>
            </w:pPr>
            <w:r w:rsidRPr="002E571A">
              <w:rPr>
                <w:rFonts w:cs="Arial"/>
                <w:szCs w:val="22"/>
              </w:rPr>
              <w:t xml:space="preserve">Протокол  № </w:t>
            </w:r>
            <w:r w:rsidR="00A44377">
              <w:rPr>
                <w:rFonts w:cs="Arial"/>
                <w:szCs w:val="22"/>
              </w:rPr>
              <w:t>188</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A44377">
            <w:pPr>
              <w:jc w:val="right"/>
              <w:rPr>
                <w:rFonts w:cs="Arial"/>
              </w:rPr>
            </w:pPr>
            <w:r w:rsidRPr="002E571A">
              <w:rPr>
                <w:rFonts w:cs="Arial"/>
                <w:szCs w:val="22"/>
              </w:rPr>
              <w:t>«</w:t>
            </w:r>
            <w:r w:rsidR="00A44377">
              <w:rPr>
                <w:rFonts w:cs="Arial"/>
                <w:szCs w:val="22"/>
              </w:rPr>
              <w:t>28</w:t>
            </w:r>
            <w:r w:rsidRPr="002E571A">
              <w:rPr>
                <w:rFonts w:cs="Arial"/>
                <w:szCs w:val="22"/>
              </w:rPr>
              <w:t xml:space="preserve">» </w:t>
            </w:r>
            <w:r w:rsidR="00A44377">
              <w:rPr>
                <w:rFonts w:cs="Arial"/>
                <w:szCs w:val="22"/>
              </w:rPr>
              <w:t>октября</w:t>
            </w:r>
            <w:r w:rsidRPr="002E571A">
              <w:rPr>
                <w:rFonts w:cs="Arial"/>
                <w:szCs w:val="22"/>
              </w:rPr>
              <w:t xml:space="preserve">  </w:t>
            </w:r>
            <w:r w:rsidR="00A44377">
              <w:rPr>
                <w:rFonts w:cs="Arial"/>
                <w:szCs w:val="22"/>
              </w:rPr>
              <w:t>2016</w:t>
            </w:r>
            <w:r w:rsidRPr="002E571A">
              <w:rPr>
                <w:rFonts w:cs="Arial"/>
                <w:szCs w:val="22"/>
              </w:rPr>
              <w:t xml:space="preserve"> 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sidRPr="00E07440">
        <w:rPr>
          <w:rFonts w:cs="Arial"/>
          <w:szCs w:val="22"/>
        </w:rPr>
        <w:t xml:space="preserve">ПДО </w:t>
      </w:r>
      <w:r w:rsidRPr="002E0139">
        <w:rPr>
          <w:rFonts w:cs="Arial"/>
          <w:szCs w:val="22"/>
        </w:rPr>
        <w:t>№</w:t>
      </w:r>
      <w:r w:rsidR="002E0139" w:rsidRPr="00A44377">
        <w:rPr>
          <w:rFonts w:cs="Arial"/>
          <w:szCs w:val="22"/>
        </w:rPr>
        <w:t>417</w:t>
      </w:r>
      <w:r w:rsidRPr="002E0139">
        <w:rPr>
          <w:rFonts w:cs="Arial"/>
          <w:szCs w:val="22"/>
        </w:rPr>
        <w:t>-КР-201</w:t>
      </w:r>
      <w:r w:rsidR="00AD52B4" w:rsidRPr="002E0139">
        <w:rPr>
          <w:rFonts w:cs="Arial"/>
          <w:szCs w:val="22"/>
        </w:rPr>
        <w:t>6</w:t>
      </w:r>
      <w:r w:rsidRPr="002E0139">
        <w:rPr>
          <w:rFonts w:cs="Arial"/>
          <w:szCs w:val="22"/>
        </w:rPr>
        <w:t xml:space="preserve"> от</w:t>
      </w:r>
      <w:r>
        <w:rPr>
          <w:rFonts w:cs="Arial"/>
          <w:szCs w:val="22"/>
        </w:rPr>
        <w:t xml:space="preserve"> </w:t>
      </w:r>
      <w:r w:rsidR="00A44377">
        <w:rPr>
          <w:rFonts w:cs="Arial"/>
          <w:szCs w:val="22"/>
        </w:rPr>
        <w:t>«28» октября 2016г</w:t>
      </w:r>
    </w:p>
    <w:p w:rsidR="00DE7BED" w:rsidRDefault="00DE7BED" w:rsidP="00DE7BED">
      <w:pPr>
        <w:jc w:val="both"/>
        <w:rPr>
          <w:rFonts w:cs="Arial"/>
          <w:sz w:val="16"/>
          <w:szCs w:val="16"/>
        </w:rPr>
      </w:pPr>
    </w:p>
    <w:p w:rsidR="00F41DE5" w:rsidRPr="00B25A57" w:rsidRDefault="00F41DE5" w:rsidP="00DE7BED">
      <w:pPr>
        <w:jc w:val="both"/>
        <w:rPr>
          <w:rFonts w:cs="Arial"/>
          <w:sz w:val="16"/>
          <w:szCs w:val="16"/>
        </w:rPr>
      </w:pPr>
    </w:p>
    <w:p w:rsidR="00DE7BED" w:rsidRPr="00E0394C" w:rsidRDefault="00DE7BED" w:rsidP="006A7634">
      <w:pPr>
        <w:ind w:firstLine="567"/>
        <w:jc w:val="both"/>
        <w:rPr>
          <w:rFonts w:cs="Arial"/>
          <w:b/>
          <w:szCs w:val="22"/>
        </w:rPr>
      </w:pPr>
      <w:r w:rsidRPr="00E0394C">
        <w:rPr>
          <w:rFonts w:cs="Arial"/>
          <w:b/>
          <w:szCs w:val="22"/>
        </w:rPr>
        <w:t>ОАО «Славнефть-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E0394C" w:rsidRPr="00B84EB2">
        <w:rPr>
          <w:rFonts w:cs="Arial"/>
          <w:b/>
          <w:szCs w:val="22"/>
        </w:rPr>
        <w:t>предоставление доступа к сети Интернет и передачи данных для</w:t>
      </w:r>
      <w:r w:rsidR="0018100C" w:rsidRPr="00B84EB2">
        <w:rPr>
          <w:rFonts w:cs="Arial"/>
          <w:b/>
          <w:szCs w:val="22"/>
        </w:rPr>
        <w:t xml:space="preserve"> ОАО «Славнефть-ЯНОС»</w:t>
      </w:r>
      <w:r w:rsidR="004D308A" w:rsidRPr="00E0394C">
        <w:rPr>
          <w:rFonts w:cs="Arial"/>
          <w:b/>
          <w:szCs w:val="22"/>
        </w:rPr>
        <w:t>.</w:t>
      </w:r>
    </w:p>
    <w:p w:rsidR="003679E5" w:rsidRPr="001D2186"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73481E">
        <w:t>Предложением о заключении договора</w:t>
      </w:r>
      <w:r w:rsidRPr="0073481E">
        <w:rPr>
          <w:rFonts w:cs="Arial"/>
          <w:szCs w:val="22"/>
        </w:rPr>
        <w:t xml:space="preserve"> (форма </w:t>
      </w:r>
      <w:r w:rsidR="001D2186" w:rsidRPr="0073481E">
        <w:rPr>
          <w:rFonts w:cs="Arial"/>
          <w:szCs w:val="22"/>
        </w:rPr>
        <w:t>5</w:t>
      </w:r>
      <w:r w:rsidRPr="0073481E">
        <w:rPr>
          <w:rFonts w:cs="Arial"/>
          <w:szCs w:val="22"/>
        </w:rPr>
        <w:t xml:space="preserve">) при выполнении Требований к предмету оферты (форма 2): </w:t>
      </w:r>
      <w:r w:rsidR="002E53DD" w:rsidRPr="0073481E">
        <w:rPr>
          <w:rFonts w:cs="Arial"/>
          <w:szCs w:val="22"/>
        </w:rPr>
        <w:t xml:space="preserve">наименьшая </w:t>
      </w:r>
      <w:r w:rsidR="00DC6F37" w:rsidRPr="0073481E">
        <w:rPr>
          <w:rFonts w:cs="Arial"/>
          <w:szCs w:val="22"/>
        </w:rPr>
        <w:t>стоимость</w:t>
      </w:r>
      <w:r w:rsidR="00665CB6" w:rsidRPr="0073481E">
        <w:rPr>
          <w:rFonts w:cs="Arial"/>
          <w:szCs w:val="22"/>
        </w:rPr>
        <w:t xml:space="preserve">, </w:t>
      </w:r>
      <w:r w:rsidR="00DC6F37" w:rsidRPr="0073481E">
        <w:rPr>
          <w:rFonts w:cs="Arial"/>
          <w:szCs w:val="22"/>
        </w:rPr>
        <w:t>рассчитанн</w:t>
      </w:r>
      <w:r w:rsidR="0018100C" w:rsidRPr="0073481E">
        <w:rPr>
          <w:rFonts w:cs="Arial"/>
          <w:szCs w:val="22"/>
        </w:rPr>
        <w:t>ая</w:t>
      </w:r>
      <w:r w:rsidR="00DC6F37" w:rsidRPr="0073481E">
        <w:rPr>
          <w:rFonts w:cs="Arial"/>
          <w:szCs w:val="22"/>
        </w:rPr>
        <w:t xml:space="preserve"> по </w:t>
      </w:r>
      <w:r w:rsidR="006C1A8D" w:rsidRPr="0073481E">
        <w:rPr>
          <w:szCs w:val="22"/>
        </w:rPr>
        <w:t xml:space="preserve">Методике оценки стоимости </w:t>
      </w:r>
      <w:r w:rsidR="00D660F9" w:rsidRPr="0095388C">
        <w:rPr>
          <w:szCs w:val="22"/>
        </w:rPr>
        <w:t>услуг</w:t>
      </w:r>
      <w:r w:rsidR="006C1A8D" w:rsidRPr="0095388C">
        <w:rPr>
          <w:rFonts w:cs="Arial"/>
          <w:szCs w:val="22"/>
        </w:rPr>
        <w:t xml:space="preserve"> </w:t>
      </w:r>
      <w:r w:rsidR="00DC6F37" w:rsidRPr="0095388C">
        <w:rPr>
          <w:rFonts w:cs="Arial"/>
          <w:szCs w:val="22"/>
        </w:rPr>
        <w:t xml:space="preserve">(Форма </w:t>
      </w:r>
      <w:r w:rsidR="0095388C" w:rsidRPr="0095388C">
        <w:rPr>
          <w:rFonts w:cs="Arial"/>
          <w:szCs w:val="22"/>
        </w:rPr>
        <w:t>6</w:t>
      </w:r>
      <w:r w:rsidR="00DC6F37" w:rsidRPr="0095388C">
        <w:rPr>
          <w:rFonts w:cs="Arial"/>
          <w:szCs w:val="22"/>
        </w:rPr>
        <w:t>)</w:t>
      </w:r>
      <w:r w:rsidR="003679E5" w:rsidRPr="0095388C">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817A4A" w:rsidRPr="002E571A" w:rsidRDefault="00817A4A" w:rsidP="00817A4A">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w:t>
      </w:r>
      <w:r w:rsidRPr="0006495D">
        <w:rPr>
          <w:rFonts w:cs="Arial"/>
          <w:szCs w:val="22"/>
        </w:rPr>
        <w:t xml:space="preserve"> </w:t>
      </w:r>
      <w:r w:rsidR="006F5F1B" w:rsidRPr="0073481E">
        <w:rPr>
          <w:rFonts w:cs="Arial"/>
          <w:szCs w:val="22"/>
        </w:rPr>
        <w:t>Требовани</w:t>
      </w:r>
      <w:r w:rsidR="006F5F1B">
        <w:rPr>
          <w:rFonts w:cs="Arial"/>
          <w:szCs w:val="22"/>
        </w:rPr>
        <w:t>ях</w:t>
      </w:r>
      <w:r w:rsidR="006F5F1B" w:rsidRPr="0073481E">
        <w:rPr>
          <w:rFonts w:cs="Arial"/>
          <w:szCs w:val="22"/>
        </w:rPr>
        <w:t xml:space="preserve"> к предмету оферты (форма 2</w:t>
      </w:r>
      <w:r w:rsidR="006F5F1B" w:rsidRPr="006F5F1B">
        <w:rPr>
          <w:rFonts w:cs="Arial"/>
          <w:szCs w:val="22"/>
        </w:rPr>
        <w:t>)</w:t>
      </w:r>
      <w:r w:rsidRPr="006F5F1B">
        <w:rPr>
          <w:rFonts w:cs="Arial"/>
          <w:szCs w:val="22"/>
        </w:rPr>
        <w:t>.</w:t>
      </w:r>
    </w:p>
    <w:p w:rsidR="006F5F1B" w:rsidRDefault="006F5F1B" w:rsidP="00DE7BED">
      <w:pPr>
        <w:ind w:firstLine="720"/>
        <w:jc w:val="both"/>
        <w:rPr>
          <w:rFonts w:cs="Arial"/>
          <w:szCs w:val="22"/>
        </w:rPr>
      </w:pPr>
      <w:r w:rsidRPr="002E571A">
        <w:rPr>
          <w:rFonts w:cs="Arial"/>
          <w:szCs w:val="22"/>
        </w:rPr>
        <w:t>Общество рассмотрит проект договора, предложенный участником закупки</w:t>
      </w:r>
      <w:r>
        <w:rPr>
          <w:rFonts w:cs="Arial"/>
          <w:szCs w:val="22"/>
        </w:rPr>
        <w:t>.</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w:t>
      </w:r>
      <w:r w:rsidRPr="002E571A">
        <w:lastRenderedPageBreak/>
        <w:t xml:space="preserve">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636491" w:rsidRPr="00636491" w:rsidRDefault="00636491" w:rsidP="00636491">
      <w:pPr>
        <w:ind w:firstLine="720"/>
        <w:jc w:val="both"/>
        <w:rPr>
          <w:rFonts w:cs="Arial"/>
          <w:szCs w:val="22"/>
        </w:rPr>
      </w:pPr>
      <w:r w:rsidRPr="00636491">
        <w:rPr>
          <w:rFonts w:cs="Arial"/>
          <w:szCs w:val="22"/>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E0394C">
        <w:rPr>
          <w:rFonts w:cs="Arial"/>
          <w:b/>
          <w:szCs w:val="22"/>
        </w:rPr>
        <w:t>10</w:t>
      </w:r>
      <w:r w:rsidR="00230908" w:rsidRPr="0060733A">
        <w:rPr>
          <w:rFonts w:cs="Arial"/>
          <w:b/>
          <w:szCs w:val="22"/>
        </w:rPr>
        <w:t xml:space="preserve"> </w:t>
      </w:r>
      <w:r w:rsidR="00E0394C">
        <w:rPr>
          <w:rFonts w:cs="Arial"/>
          <w:b/>
          <w:szCs w:val="22"/>
        </w:rPr>
        <w:t>января</w:t>
      </w:r>
      <w:r w:rsidR="00230908" w:rsidRPr="0060733A">
        <w:rPr>
          <w:rFonts w:cs="Arial"/>
          <w:b/>
          <w:szCs w:val="22"/>
        </w:rPr>
        <w:t xml:space="preserve"> 201</w:t>
      </w:r>
      <w:r w:rsidR="00E0394C">
        <w:rPr>
          <w:rFonts w:cs="Arial"/>
          <w:b/>
          <w:szCs w:val="22"/>
        </w:rPr>
        <w:t>7</w:t>
      </w:r>
      <w:r w:rsidR="00230908" w:rsidRPr="00F0397B">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3A050B" w:rsidRDefault="00DE7BED" w:rsidP="00DE7BED">
      <w:pPr>
        <w:pStyle w:val="ac"/>
        <w:numPr>
          <w:ilvl w:val="0"/>
          <w:numId w:val="2"/>
        </w:numPr>
        <w:tabs>
          <w:tab w:val="left" w:pos="1418"/>
        </w:tabs>
        <w:ind w:left="1418" w:hanging="341"/>
        <w:contextualSpacing w:val="0"/>
        <w:jc w:val="both"/>
        <w:rPr>
          <w:rFonts w:cs="Arial"/>
          <w:szCs w:val="22"/>
        </w:rPr>
      </w:pPr>
      <w:r w:rsidRPr="003A050B">
        <w:rPr>
          <w:rFonts w:cs="Arial"/>
          <w:szCs w:val="22"/>
        </w:rPr>
        <w:t xml:space="preserve">Извещение о согласии сделать оферту </w:t>
      </w:r>
      <w:r w:rsidRPr="0095388C">
        <w:rPr>
          <w:rFonts w:cs="Arial"/>
          <w:szCs w:val="22"/>
        </w:rPr>
        <w:t xml:space="preserve">(форма </w:t>
      </w:r>
      <w:r w:rsidR="0095388C" w:rsidRPr="0095388C">
        <w:rPr>
          <w:rFonts w:cs="Arial"/>
          <w:szCs w:val="22"/>
        </w:rPr>
        <w:t>3</w:t>
      </w:r>
      <w:r w:rsidRPr="0095388C">
        <w:rPr>
          <w:rFonts w:cs="Arial"/>
          <w:szCs w:val="22"/>
        </w:rPr>
        <w:t>, подписанная</w:t>
      </w:r>
      <w:r w:rsidRPr="003A050B">
        <w:rPr>
          <w:rFonts w:cs="Arial"/>
          <w:szCs w:val="22"/>
        </w:rPr>
        <w:t xml:space="preserve"> уполномоченным лицом и заверенная печатью участника закупки);</w:t>
      </w:r>
    </w:p>
    <w:p w:rsidR="00DE7BED" w:rsidRPr="00BD0F4D" w:rsidRDefault="00941449" w:rsidP="00DE7BED">
      <w:pPr>
        <w:pStyle w:val="ac"/>
        <w:numPr>
          <w:ilvl w:val="0"/>
          <w:numId w:val="2"/>
        </w:numPr>
        <w:tabs>
          <w:tab w:val="left" w:pos="1418"/>
        </w:tabs>
        <w:ind w:left="1418" w:hanging="341"/>
        <w:contextualSpacing w:val="0"/>
        <w:jc w:val="both"/>
        <w:rPr>
          <w:rFonts w:cs="Arial"/>
          <w:szCs w:val="22"/>
        </w:rPr>
      </w:pPr>
      <w:r w:rsidRPr="00BD0F4D">
        <w:rPr>
          <w:rFonts w:cs="Arial"/>
          <w:szCs w:val="22"/>
        </w:rPr>
        <w:t>Подписанный проект договора, без указания информации о стоимости</w:t>
      </w:r>
      <w:r w:rsidR="005E71B9" w:rsidRPr="00BD0F4D">
        <w:rPr>
          <w:rFonts w:cs="Arial"/>
          <w:szCs w:val="22"/>
        </w:rPr>
        <w:t>;</w:t>
      </w:r>
    </w:p>
    <w:p w:rsidR="00DE7BED" w:rsidRPr="00BD0F4D" w:rsidRDefault="00DE7BED" w:rsidP="00DE7BED">
      <w:pPr>
        <w:pStyle w:val="ac"/>
        <w:numPr>
          <w:ilvl w:val="0"/>
          <w:numId w:val="2"/>
        </w:numPr>
        <w:tabs>
          <w:tab w:val="left" w:pos="1418"/>
        </w:tabs>
        <w:ind w:left="1418" w:hanging="341"/>
        <w:contextualSpacing w:val="0"/>
        <w:jc w:val="both"/>
        <w:rPr>
          <w:rFonts w:cs="Arial"/>
          <w:szCs w:val="22"/>
        </w:rPr>
      </w:pPr>
      <w:r w:rsidRPr="00BD0F4D">
        <w:rPr>
          <w:rFonts w:cs="Arial"/>
          <w:szCs w:val="22"/>
        </w:rPr>
        <w:t xml:space="preserve">Перечень аффилированных организаций </w:t>
      </w:r>
      <w:r w:rsidRPr="0095388C">
        <w:rPr>
          <w:rFonts w:cs="Arial"/>
          <w:szCs w:val="22"/>
        </w:rPr>
        <w:t xml:space="preserve">(форма </w:t>
      </w:r>
      <w:r w:rsidR="0095388C" w:rsidRPr="0095388C">
        <w:rPr>
          <w:rFonts w:cs="Arial"/>
          <w:szCs w:val="22"/>
        </w:rPr>
        <w:t>5</w:t>
      </w:r>
      <w:r w:rsidRPr="0095388C">
        <w:rPr>
          <w:rFonts w:cs="Arial"/>
          <w:szCs w:val="22"/>
        </w:rPr>
        <w:t>, подписанная</w:t>
      </w:r>
      <w:r w:rsidRPr="00BD0F4D">
        <w:rPr>
          <w:rFonts w:cs="Arial"/>
          <w:szCs w:val="22"/>
        </w:rPr>
        <w:t xml:space="preserve"> уполномоченным лицом и заверенная печатью участника закупки);</w:t>
      </w:r>
    </w:p>
    <w:p w:rsidR="007518E4" w:rsidRPr="00BD0F4D" w:rsidRDefault="0033032F" w:rsidP="007518E4">
      <w:pPr>
        <w:pStyle w:val="ac"/>
        <w:numPr>
          <w:ilvl w:val="0"/>
          <w:numId w:val="2"/>
        </w:numPr>
        <w:tabs>
          <w:tab w:val="left" w:pos="1418"/>
        </w:tabs>
        <w:ind w:left="1418" w:hanging="341"/>
        <w:contextualSpacing w:val="0"/>
        <w:jc w:val="both"/>
        <w:rPr>
          <w:rFonts w:cs="Arial"/>
          <w:szCs w:val="22"/>
        </w:rPr>
      </w:pPr>
      <w:r w:rsidRPr="00BD0F4D">
        <w:rPr>
          <w:rFonts w:cs="Arial"/>
          <w:szCs w:val="22"/>
        </w:rPr>
        <w:t>Копии документов контрагента, подтверждающих соответствие требованиям на использование радиочастот и лицензий на осуществление деятельности в области услуг связи согласно Федеральному закону от 07.07.2003 №126-ФЗ «О связи»</w:t>
      </w:r>
      <w:r w:rsidR="007518E4" w:rsidRPr="00BD0F4D">
        <w:rPr>
          <w:rFonts w:cs="Arial"/>
          <w:szCs w:val="22"/>
        </w:rPr>
        <w:t>;</w:t>
      </w:r>
    </w:p>
    <w:p w:rsidR="00911C30" w:rsidRPr="00AC4069" w:rsidRDefault="00911C30" w:rsidP="00911C30">
      <w:pPr>
        <w:pStyle w:val="ac"/>
        <w:numPr>
          <w:ilvl w:val="0"/>
          <w:numId w:val="2"/>
        </w:numPr>
        <w:tabs>
          <w:tab w:val="left" w:pos="1418"/>
        </w:tabs>
        <w:ind w:left="1418" w:hanging="341"/>
        <w:contextualSpacing w:val="0"/>
        <w:jc w:val="both"/>
        <w:rPr>
          <w:rFonts w:cs="Arial"/>
          <w:szCs w:val="22"/>
        </w:rPr>
      </w:pPr>
      <w:r w:rsidRPr="00AC4069">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p w:rsidR="009A3CDC" w:rsidRDefault="000E36F0" w:rsidP="00911C30">
      <w:pPr>
        <w:pStyle w:val="ac"/>
        <w:numPr>
          <w:ilvl w:val="0"/>
          <w:numId w:val="2"/>
        </w:numPr>
        <w:tabs>
          <w:tab w:val="left" w:pos="1418"/>
        </w:tabs>
        <w:ind w:left="1418" w:hanging="341"/>
        <w:contextualSpacing w:val="0"/>
        <w:jc w:val="both"/>
        <w:rPr>
          <w:rFonts w:cs="Arial"/>
          <w:szCs w:val="22"/>
        </w:rPr>
      </w:pPr>
      <w:r w:rsidRPr="00AC4069">
        <w:rPr>
          <w:rFonts w:cs="Arial"/>
          <w:szCs w:val="22"/>
        </w:rPr>
        <w:t>К</w:t>
      </w:r>
      <w:r w:rsidR="009A3CDC" w:rsidRPr="00AC4069">
        <w:rPr>
          <w:rFonts w:cs="Arial"/>
          <w:szCs w:val="22"/>
        </w:rPr>
        <w:t>опия свидетельства систем</w:t>
      </w:r>
      <w:r w:rsidRPr="00AC4069">
        <w:rPr>
          <w:rFonts w:cs="Arial"/>
          <w:szCs w:val="22"/>
        </w:rPr>
        <w:t>ы менеджмента качества ISO 9001 (ГОСТ Р</w:t>
      </w:r>
      <w:r w:rsidR="009A3CDC" w:rsidRPr="00AC4069">
        <w:rPr>
          <w:rFonts w:cs="Arial"/>
          <w:szCs w:val="22"/>
        </w:rPr>
        <w:t xml:space="preserve"> ИСО 9001</w:t>
      </w:r>
      <w:r w:rsidRPr="00AC4069">
        <w:rPr>
          <w:rFonts w:cs="Arial"/>
          <w:szCs w:val="22"/>
        </w:rPr>
        <w:t>)</w:t>
      </w:r>
      <w:r w:rsidR="009A3CDC" w:rsidRPr="00AC4069">
        <w:rPr>
          <w:rFonts w:cs="Arial"/>
          <w:szCs w:val="22"/>
        </w:rPr>
        <w:t>;</w:t>
      </w:r>
    </w:p>
    <w:p w:rsidR="000D2E2F" w:rsidRDefault="00AF67D2" w:rsidP="00911C30">
      <w:pPr>
        <w:pStyle w:val="ac"/>
        <w:numPr>
          <w:ilvl w:val="0"/>
          <w:numId w:val="2"/>
        </w:numPr>
        <w:tabs>
          <w:tab w:val="left" w:pos="1418"/>
        </w:tabs>
        <w:ind w:left="1418" w:hanging="341"/>
        <w:contextualSpacing w:val="0"/>
        <w:jc w:val="both"/>
        <w:rPr>
          <w:rFonts w:cs="Arial"/>
          <w:szCs w:val="22"/>
        </w:rPr>
      </w:pPr>
      <w:r w:rsidRPr="00AF67D2">
        <w:rPr>
          <w:rFonts w:cs="Arial"/>
          <w:szCs w:val="22"/>
        </w:rPr>
        <w:t>Письмо в свободной форме на фирменном бланке с печатью за подписью руководителя от Контрагента о наличии собственных либо арендованных каналов от оборудования Контрагента до ОАО "Славнефть-ЯНОС", г. Ярославль, Московский проспект, дом 130, главное здание заводоуправления, помещение телефонной станции (к. 116) или АТС по адресу, г.Ярославль, ул. Кривова, дом 51. в оптоволоконном кабеле, проложенном в грунте и (или) в подземной телефонной канализации</w:t>
      </w:r>
      <w:r>
        <w:rPr>
          <w:rFonts w:cs="Arial"/>
          <w:szCs w:val="22"/>
        </w:rPr>
        <w:t>;</w:t>
      </w:r>
    </w:p>
    <w:p w:rsidR="00AF67D2" w:rsidRPr="00AC4069" w:rsidRDefault="00AF67D2" w:rsidP="00911C30">
      <w:pPr>
        <w:pStyle w:val="ac"/>
        <w:numPr>
          <w:ilvl w:val="0"/>
          <w:numId w:val="2"/>
        </w:numPr>
        <w:tabs>
          <w:tab w:val="left" w:pos="1418"/>
        </w:tabs>
        <w:ind w:left="1418" w:hanging="341"/>
        <w:contextualSpacing w:val="0"/>
        <w:jc w:val="both"/>
        <w:rPr>
          <w:rFonts w:cs="Arial"/>
          <w:szCs w:val="22"/>
        </w:rPr>
      </w:pPr>
      <w:r w:rsidRPr="00AF67D2">
        <w:rPr>
          <w:rFonts w:cs="Arial"/>
          <w:szCs w:val="22"/>
        </w:rPr>
        <w:t>Письмо в свободной форме на фирменном бланке с печатью за подписью руководителя от Контрагента с указанием ASN</w:t>
      </w:r>
      <w:r>
        <w:rPr>
          <w:rFonts w:cs="Arial"/>
          <w:szCs w:val="22"/>
        </w:rPr>
        <w:t>;</w:t>
      </w:r>
    </w:p>
    <w:p w:rsidR="00DE7BED" w:rsidRPr="000D2E2F" w:rsidRDefault="00DE7BED" w:rsidP="00DE7BED">
      <w:pPr>
        <w:pStyle w:val="ac"/>
        <w:numPr>
          <w:ilvl w:val="0"/>
          <w:numId w:val="2"/>
        </w:numPr>
        <w:tabs>
          <w:tab w:val="left" w:pos="1418"/>
        </w:tabs>
        <w:ind w:left="1418" w:hanging="341"/>
        <w:contextualSpacing w:val="0"/>
        <w:jc w:val="both"/>
        <w:rPr>
          <w:rFonts w:cs="Arial"/>
          <w:szCs w:val="22"/>
        </w:rPr>
      </w:pPr>
      <w:r w:rsidRPr="000D2E2F">
        <w:rPr>
          <w:rFonts w:cs="Arial"/>
          <w:szCs w:val="22"/>
        </w:rPr>
        <w:lastRenderedPageBreak/>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0D2E2F">
        <w:rPr>
          <w:rFonts w:cs="Arial"/>
          <w:szCs w:val="22"/>
        </w:rPr>
        <w:t xml:space="preserve">менее </w:t>
      </w:r>
      <w:r w:rsidR="008E35C6" w:rsidRPr="000D2E2F">
        <w:rPr>
          <w:rFonts w:cs="Arial"/>
          <w:szCs w:val="22"/>
        </w:rPr>
        <w:t>2</w:t>
      </w:r>
      <w:r w:rsidR="0088678C" w:rsidRPr="000D2E2F">
        <w:rPr>
          <w:rFonts w:cs="Arial"/>
          <w:szCs w:val="22"/>
        </w:rPr>
        <w:t xml:space="preserve"> (</w:t>
      </w:r>
      <w:r w:rsidR="008E35C6" w:rsidRPr="000D2E2F">
        <w:rPr>
          <w:rFonts w:cs="Arial"/>
          <w:szCs w:val="22"/>
        </w:rPr>
        <w:t>двух</w:t>
      </w:r>
      <w:r w:rsidRPr="000D2E2F">
        <w:rPr>
          <w:rFonts w:cs="Arial"/>
          <w:szCs w:val="22"/>
        </w:rPr>
        <w:t>) месяцев после даты окончания приема оферт;</w:t>
      </w:r>
    </w:p>
    <w:p w:rsidR="00DE7BED" w:rsidRPr="000D2E2F" w:rsidRDefault="00DE7BED" w:rsidP="00DE7BED">
      <w:pPr>
        <w:pStyle w:val="ac"/>
        <w:numPr>
          <w:ilvl w:val="0"/>
          <w:numId w:val="2"/>
        </w:numPr>
        <w:tabs>
          <w:tab w:val="left" w:pos="1418"/>
        </w:tabs>
        <w:ind w:left="1418" w:hanging="341"/>
        <w:contextualSpacing w:val="0"/>
        <w:jc w:val="both"/>
        <w:rPr>
          <w:rFonts w:cs="Arial"/>
          <w:szCs w:val="22"/>
        </w:rPr>
      </w:pPr>
      <w:r w:rsidRPr="000D2E2F">
        <w:rPr>
          <w:rFonts w:cs="Arial"/>
        </w:rPr>
        <w:t xml:space="preserve">Опись документов технической части оферты </w:t>
      </w:r>
      <w:r w:rsidRPr="000D2E2F">
        <w:rPr>
          <w:rFonts w:cs="Arial"/>
          <w:szCs w:val="22"/>
        </w:rPr>
        <w:t>(подписанная уполномоченным лицом и заверенная печатью участника закупки)</w:t>
      </w:r>
      <w:r w:rsidR="006831FE" w:rsidRPr="000D2E2F">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DE7BED" w:rsidRPr="00AF67D2" w:rsidRDefault="00DE7BED" w:rsidP="00DE7BED">
      <w:pPr>
        <w:pStyle w:val="ac"/>
        <w:numPr>
          <w:ilvl w:val="0"/>
          <w:numId w:val="2"/>
        </w:numPr>
        <w:tabs>
          <w:tab w:val="left" w:pos="1418"/>
        </w:tabs>
        <w:ind w:left="1418" w:hanging="341"/>
        <w:contextualSpacing w:val="0"/>
        <w:jc w:val="both"/>
        <w:rPr>
          <w:rFonts w:cs="Arial"/>
          <w:szCs w:val="22"/>
        </w:rPr>
      </w:pPr>
      <w:r w:rsidRPr="00AF67D2">
        <w:rPr>
          <w:rFonts w:cs="Arial"/>
          <w:szCs w:val="22"/>
        </w:rPr>
        <w:t xml:space="preserve">Предложение о заключении договора с указанием цен, </w:t>
      </w:r>
      <w:r w:rsidRPr="0095388C">
        <w:rPr>
          <w:rFonts w:cs="Arial"/>
          <w:szCs w:val="22"/>
        </w:rPr>
        <w:t xml:space="preserve">стоимости </w:t>
      </w:r>
      <w:r w:rsidR="00D71C19" w:rsidRPr="0095388C">
        <w:rPr>
          <w:rFonts w:cs="Arial"/>
          <w:szCs w:val="22"/>
        </w:rPr>
        <w:t>(Ф</w:t>
      </w:r>
      <w:r w:rsidRPr="0095388C">
        <w:rPr>
          <w:rFonts w:cs="Arial"/>
          <w:szCs w:val="22"/>
        </w:rPr>
        <w:t xml:space="preserve">орма </w:t>
      </w:r>
      <w:r w:rsidR="0095388C" w:rsidRPr="0095388C">
        <w:rPr>
          <w:rFonts w:cs="Arial"/>
          <w:szCs w:val="22"/>
        </w:rPr>
        <w:t>4</w:t>
      </w:r>
      <w:r w:rsidRPr="0095388C">
        <w:rPr>
          <w:rFonts w:cs="Arial"/>
          <w:szCs w:val="22"/>
        </w:rPr>
        <w:t>,</w:t>
      </w:r>
      <w:r w:rsidRPr="00AF67D2">
        <w:rPr>
          <w:rFonts w:cs="Arial"/>
          <w:szCs w:val="22"/>
        </w:rPr>
        <w:t xml:space="preserve"> подписанная уполномоченным лицом и заверенная печатью участника закупки);</w:t>
      </w:r>
    </w:p>
    <w:p w:rsidR="00DE7BED" w:rsidRPr="000D2E2F" w:rsidRDefault="0087067B" w:rsidP="00DE7BED">
      <w:pPr>
        <w:pStyle w:val="ac"/>
        <w:numPr>
          <w:ilvl w:val="0"/>
          <w:numId w:val="2"/>
        </w:numPr>
        <w:tabs>
          <w:tab w:val="left" w:pos="1418"/>
        </w:tabs>
        <w:ind w:left="1418" w:hanging="341"/>
        <w:contextualSpacing w:val="0"/>
        <w:jc w:val="both"/>
        <w:rPr>
          <w:rFonts w:cs="Arial"/>
          <w:szCs w:val="22"/>
        </w:rPr>
      </w:pPr>
      <w:r w:rsidRPr="000D2E2F">
        <w:rPr>
          <w:rFonts w:cs="Arial"/>
          <w:szCs w:val="22"/>
        </w:rPr>
        <w:t>Договор подряда с Приложениями к нему, подписанные и скрепленные печатью организации, в 2-х экземплярах;</w:t>
      </w:r>
    </w:p>
    <w:p w:rsidR="00DE7BED" w:rsidRPr="000D2E2F" w:rsidRDefault="00DE7BED" w:rsidP="00DE7BED">
      <w:pPr>
        <w:pStyle w:val="ac"/>
        <w:numPr>
          <w:ilvl w:val="0"/>
          <w:numId w:val="2"/>
        </w:numPr>
        <w:tabs>
          <w:tab w:val="left" w:pos="1418"/>
        </w:tabs>
        <w:ind w:left="1418" w:hanging="341"/>
        <w:contextualSpacing w:val="0"/>
        <w:jc w:val="both"/>
        <w:rPr>
          <w:rFonts w:cs="Arial"/>
          <w:szCs w:val="22"/>
        </w:rPr>
      </w:pPr>
      <w:r w:rsidRPr="000D2E2F">
        <w:rPr>
          <w:rFonts w:cs="Arial"/>
        </w:rPr>
        <w:t xml:space="preserve">Опись документов коммерческой части оферты </w:t>
      </w:r>
      <w:r w:rsidRPr="000D2E2F">
        <w:rPr>
          <w:rFonts w:cs="Arial"/>
          <w:szCs w:val="22"/>
        </w:rPr>
        <w:t>(подписанная уполномоченным лицом и заверенная печатью участника закупки)</w:t>
      </w:r>
      <w:r w:rsidRPr="000D2E2F">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2E0139">
        <w:rPr>
          <w:rFonts w:cs="Arial"/>
          <w:szCs w:val="22"/>
        </w:rPr>
        <w:t xml:space="preserve">на ПДО </w:t>
      </w:r>
      <w:r w:rsidR="003523B8" w:rsidRPr="002E0139">
        <w:rPr>
          <w:rFonts w:cs="Arial"/>
          <w:szCs w:val="22"/>
        </w:rPr>
        <w:t>№</w:t>
      </w:r>
      <w:r w:rsidR="002E0139" w:rsidRPr="002E0139">
        <w:rPr>
          <w:rFonts w:cs="Arial"/>
          <w:szCs w:val="22"/>
        </w:rPr>
        <w:t>417</w:t>
      </w:r>
      <w:r w:rsidR="003523B8" w:rsidRPr="002E0139">
        <w:rPr>
          <w:rFonts w:cs="Arial"/>
          <w:szCs w:val="22"/>
        </w:rPr>
        <w:t>-КР</w:t>
      </w:r>
      <w:r w:rsidR="003523B8" w:rsidRPr="00E07440">
        <w:rPr>
          <w:rFonts w:cs="Arial"/>
          <w:szCs w:val="22"/>
        </w:rPr>
        <w:t>-</w:t>
      </w:r>
      <w:r w:rsidR="003523B8" w:rsidRPr="00DF7B12">
        <w:rPr>
          <w:rFonts w:cs="Arial"/>
          <w:szCs w:val="22"/>
        </w:rPr>
        <w:t>201</w:t>
      </w:r>
      <w:r w:rsidR="00D87DD5">
        <w:rPr>
          <w:rFonts w:cs="Arial"/>
          <w:szCs w:val="22"/>
        </w:rPr>
        <w:t>6</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A44377">
        <w:rPr>
          <w:rFonts w:cs="Arial"/>
          <w:szCs w:val="22"/>
        </w:rPr>
        <w:t>«28» октября 2016г.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A44377">
      <w:pPr>
        <w:widowControl w:val="0"/>
        <w:overflowPunct w:val="0"/>
        <w:autoSpaceDE w:val="0"/>
        <w:autoSpaceDN w:val="0"/>
        <w:adjustRightInd w:val="0"/>
        <w:spacing w:before="6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A44377">
      <w:pPr>
        <w:widowControl w:val="0"/>
        <w:overflowPunct w:val="0"/>
        <w:autoSpaceDE w:val="0"/>
        <w:autoSpaceDN w:val="0"/>
        <w:adjustRightInd w:val="0"/>
        <w:spacing w:before="60"/>
        <w:ind w:firstLine="708"/>
        <w:jc w:val="both"/>
        <w:rPr>
          <w:rFonts w:cs="Arial"/>
          <w:kern w:val="28"/>
        </w:rPr>
      </w:pPr>
      <w:r w:rsidRPr="002E571A">
        <w:rPr>
          <w:rFonts w:cs="Arial"/>
          <w:kern w:val="28"/>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A44377">
      <w:pPr>
        <w:spacing w:before="60"/>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A44377">
      <w:pPr>
        <w:spacing w:before="60"/>
        <w:ind w:left="708"/>
        <w:jc w:val="both"/>
        <w:rPr>
          <w:rFonts w:cs="Arial"/>
          <w:b/>
          <w:szCs w:val="22"/>
        </w:rPr>
      </w:pPr>
      <w:r w:rsidRPr="002E571A">
        <w:rPr>
          <w:rFonts w:cs="Arial"/>
          <w:b/>
          <w:szCs w:val="22"/>
        </w:rPr>
        <w:t>Начало приема оферт – «</w:t>
      </w:r>
      <w:r w:rsidR="00A44377">
        <w:rPr>
          <w:rFonts w:cs="Arial"/>
          <w:b/>
          <w:szCs w:val="22"/>
        </w:rPr>
        <w:t>28</w:t>
      </w:r>
      <w:r w:rsidRPr="002E571A">
        <w:rPr>
          <w:rFonts w:cs="Arial"/>
          <w:b/>
          <w:szCs w:val="22"/>
        </w:rPr>
        <w:t xml:space="preserve">» </w:t>
      </w:r>
      <w:r w:rsidR="00A44377">
        <w:rPr>
          <w:rFonts w:cs="Arial"/>
          <w:b/>
          <w:szCs w:val="22"/>
        </w:rPr>
        <w:t>октября</w:t>
      </w:r>
      <w:r w:rsidRPr="002E571A">
        <w:rPr>
          <w:rFonts w:cs="Arial"/>
          <w:b/>
          <w:szCs w:val="22"/>
        </w:rPr>
        <w:t xml:space="preserve"> </w:t>
      </w:r>
      <w:r w:rsidR="00A44377">
        <w:rPr>
          <w:rFonts w:cs="Arial"/>
          <w:b/>
          <w:szCs w:val="22"/>
        </w:rPr>
        <w:t>2016</w:t>
      </w:r>
      <w:r w:rsidRPr="002E571A">
        <w:rPr>
          <w:rFonts w:cs="Arial"/>
          <w:b/>
          <w:szCs w:val="22"/>
        </w:rPr>
        <w:t xml:space="preserve"> года.</w:t>
      </w:r>
    </w:p>
    <w:p w:rsidR="00DE7BED" w:rsidRPr="002E571A" w:rsidRDefault="00A44377" w:rsidP="00A44377">
      <w:pPr>
        <w:spacing w:before="60"/>
        <w:ind w:left="708"/>
        <w:jc w:val="both"/>
        <w:rPr>
          <w:rFonts w:cs="Arial"/>
          <w:b/>
          <w:szCs w:val="22"/>
        </w:rPr>
      </w:pPr>
      <w:r>
        <w:rPr>
          <w:rFonts w:cs="Arial"/>
          <w:b/>
          <w:szCs w:val="22"/>
        </w:rPr>
        <w:t>Окончание приема оферт – 16</w:t>
      </w:r>
      <w:r w:rsidR="00DE7BED" w:rsidRPr="002E571A">
        <w:rPr>
          <w:rFonts w:cs="Arial"/>
          <w:b/>
          <w:szCs w:val="22"/>
        </w:rPr>
        <w:t>:</w:t>
      </w:r>
      <w:r>
        <w:rPr>
          <w:rFonts w:cs="Arial"/>
          <w:b/>
          <w:szCs w:val="22"/>
        </w:rPr>
        <w:t>00</w:t>
      </w:r>
      <w:r w:rsidR="00DE7BED" w:rsidRPr="002E571A">
        <w:rPr>
          <w:rFonts w:cs="Arial"/>
          <w:b/>
          <w:szCs w:val="22"/>
        </w:rPr>
        <w:t xml:space="preserve"> «</w:t>
      </w:r>
      <w:r>
        <w:rPr>
          <w:rFonts w:cs="Arial"/>
          <w:b/>
          <w:szCs w:val="22"/>
        </w:rPr>
        <w:t>14</w:t>
      </w:r>
      <w:r w:rsidR="00DE7BED" w:rsidRPr="002E571A">
        <w:rPr>
          <w:rFonts w:cs="Arial"/>
          <w:b/>
          <w:szCs w:val="22"/>
        </w:rPr>
        <w:t xml:space="preserve">» </w:t>
      </w:r>
      <w:r>
        <w:rPr>
          <w:rFonts w:cs="Arial"/>
          <w:b/>
          <w:szCs w:val="22"/>
        </w:rPr>
        <w:t>ноября</w:t>
      </w:r>
      <w:r w:rsidR="00DE7BED" w:rsidRPr="002E571A">
        <w:rPr>
          <w:rFonts w:cs="Arial"/>
          <w:b/>
          <w:szCs w:val="22"/>
        </w:rPr>
        <w:t xml:space="preserve"> </w:t>
      </w:r>
      <w:r>
        <w:rPr>
          <w:rFonts w:cs="Arial"/>
          <w:b/>
          <w:szCs w:val="22"/>
        </w:rPr>
        <w:t>2016</w:t>
      </w:r>
      <w:r w:rsidR="00DE7BED" w:rsidRPr="002E571A">
        <w:rPr>
          <w:rFonts w:cs="Arial"/>
          <w:b/>
          <w:szCs w:val="22"/>
        </w:rPr>
        <w:t xml:space="preserve"> года.</w:t>
      </w:r>
    </w:p>
    <w:p w:rsidR="00DE7BED" w:rsidRPr="002E571A" w:rsidRDefault="00DE7BED" w:rsidP="00A44377">
      <w:pPr>
        <w:spacing w:before="60"/>
        <w:ind w:left="708"/>
        <w:jc w:val="both"/>
        <w:rPr>
          <w:rFonts w:cs="Arial"/>
          <w:b/>
          <w:szCs w:val="22"/>
        </w:rPr>
      </w:pPr>
      <w:r w:rsidRPr="002E571A">
        <w:rPr>
          <w:rFonts w:cs="Arial"/>
          <w:b/>
          <w:szCs w:val="22"/>
        </w:rPr>
        <w:t>Срок для определения победителя – до «</w:t>
      </w:r>
      <w:r w:rsidR="00A44377">
        <w:rPr>
          <w:rFonts w:cs="Arial"/>
          <w:b/>
          <w:szCs w:val="22"/>
        </w:rPr>
        <w:t>10</w:t>
      </w:r>
      <w:r w:rsidRPr="002E571A">
        <w:rPr>
          <w:rFonts w:cs="Arial"/>
          <w:b/>
          <w:szCs w:val="22"/>
        </w:rPr>
        <w:t xml:space="preserve">» </w:t>
      </w:r>
      <w:r w:rsidR="00A44377">
        <w:rPr>
          <w:rFonts w:cs="Arial"/>
          <w:b/>
          <w:szCs w:val="22"/>
        </w:rPr>
        <w:t>января</w:t>
      </w:r>
      <w:r w:rsidRPr="002E571A">
        <w:rPr>
          <w:rFonts w:cs="Arial"/>
          <w:b/>
          <w:szCs w:val="22"/>
        </w:rPr>
        <w:t xml:space="preserve"> </w:t>
      </w:r>
      <w:r w:rsidR="00A44377">
        <w:rPr>
          <w:rFonts w:cs="Arial"/>
          <w:b/>
          <w:szCs w:val="22"/>
        </w:rPr>
        <w:t>2017</w:t>
      </w:r>
      <w:r w:rsidRPr="002E571A">
        <w:rPr>
          <w:rFonts w:cs="Arial"/>
          <w:b/>
          <w:szCs w:val="22"/>
        </w:rPr>
        <w:t xml:space="preserve"> года.</w:t>
      </w:r>
    </w:p>
    <w:p w:rsidR="00DE7BED" w:rsidRPr="002E571A" w:rsidRDefault="00DE7BED" w:rsidP="00A44377">
      <w:pPr>
        <w:spacing w:before="60"/>
        <w:ind w:firstLine="708"/>
        <w:jc w:val="both"/>
        <w:rPr>
          <w:rFonts w:cs="Arial"/>
          <w:szCs w:val="22"/>
        </w:rPr>
      </w:pPr>
      <w:r w:rsidRPr="002E571A">
        <w:rPr>
          <w:rFonts w:cs="Arial"/>
          <w:szCs w:val="22"/>
        </w:rPr>
        <w:lastRenderedPageBreak/>
        <w:t>Оферты, полученные позже указанного срока, к рассмотрению не принимаются.</w:t>
      </w:r>
    </w:p>
    <w:p w:rsidR="00DE7BED" w:rsidRPr="002E571A" w:rsidRDefault="00DE7BED" w:rsidP="00A44377">
      <w:pPr>
        <w:spacing w:before="60"/>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A44377">
      <w:pPr>
        <w:spacing w:before="60"/>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A44377">
      <w:pPr>
        <w:spacing w:before="60"/>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A44377">
        <w:rPr>
          <w:rFonts w:cs="Arial"/>
          <w:szCs w:val="22"/>
        </w:rPr>
        <w:t>10</w:t>
      </w:r>
      <w:r w:rsidRPr="002E571A">
        <w:rPr>
          <w:rFonts w:cs="Arial"/>
          <w:szCs w:val="22"/>
        </w:rPr>
        <w:t xml:space="preserve">» </w:t>
      </w:r>
      <w:r w:rsidR="00A44377">
        <w:rPr>
          <w:rFonts w:cs="Arial"/>
          <w:szCs w:val="22"/>
        </w:rPr>
        <w:t>ноября</w:t>
      </w:r>
      <w:r w:rsidRPr="002E571A">
        <w:rPr>
          <w:rFonts w:cs="Arial"/>
          <w:szCs w:val="22"/>
        </w:rPr>
        <w:t xml:space="preserve"> </w:t>
      </w:r>
      <w:r w:rsidR="00A44377">
        <w:rPr>
          <w:rFonts w:cs="Arial"/>
          <w:szCs w:val="22"/>
        </w:rPr>
        <w:t>2016</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6C094E">
      <w:pPr>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6C094E" w:rsidRDefault="006C094E" w:rsidP="006C094E">
      <w:pPr>
        <w:ind w:firstLine="567"/>
        <w:jc w:val="both"/>
        <w:rPr>
          <w:rStyle w:val="ae"/>
          <w:rFonts w:cs="Arial"/>
        </w:rPr>
      </w:pPr>
      <w:r w:rsidRPr="006C094E">
        <w:rPr>
          <w:rFonts w:cs="Arial"/>
          <w:szCs w:val="22"/>
        </w:rPr>
        <w:t>Контактные данные: телефон: (4852) 49-87-31, факс (4852) 49-93-02, E-mail:</w:t>
      </w:r>
      <w:r w:rsidRPr="004F7388">
        <w:rPr>
          <w:rFonts w:cs="Arial"/>
        </w:rPr>
        <w:t xml:space="preserve"> </w:t>
      </w:r>
      <w:hyperlink r:id="rId7" w:history="1">
        <w:r w:rsidRPr="00E65274">
          <w:rPr>
            <w:rStyle w:val="ae"/>
            <w:rFonts w:cs="Arial"/>
            <w:lang w:val="en-US"/>
          </w:rPr>
          <w:t>BedarevVA</w:t>
        </w:r>
        <w:r w:rsidRPr="004F7388">
          <w:rPr>
            <w:rStyle w:val="ae"/>
            <w:rFonts w:cs="Arial"/>
          </w:rPr>
          <w:t>@</w:t>
        </w:r>
        <w:r w:rsidRPr="00E65274">
          <w:rPr>
            <w:rStyle w:val="ae"/>
            <w:rFonts w:cs="Arial"/>
            <w:lang w:val="en-US"/>
          </w:rPr>
          <w:t>yanos</w:t>
        </w:r>
        <w:r w:rsidRPr="004F7388">
          <w:rPr>
            <w:rStyle w:val="ae"/>
            <w:rFonts w:cs="Arial"/>
          </w:rPr>
          <w:t>.</w:t>
        </w:r>
        <w:r w:rsidRPr="00E65274">
          <w:rPr>
            <w:rStyle w:val="ae"/>
            <w:rFonts w:cs="Arial"/>
            <w:lang w:val="en-US"/>
          </w:rPr>
          <w:t>slavneft</w:t>
        </w:r>
        <w:r w:rsidRPr="004F7388">
          <w:rPr>
            <w:rStyle w:val="ae"/>
            <w:rFonts w:cs="Arial"/>
          </w:rPr>
          <w:t>.</w:t>
        </w:r>
        <w:r w:rsidRPr="00E65274">
          <w:rPr>
            <w:rStyle w:val="ae"/>
            <w:rFonts w:cs="Arial"/>
            <w:lang w:val="en-US"/>
          </w:rPr>
          <w:t>ru</w:t>
        </w:r>
      </w:hyperlink>
    </w:p>
    <w:p w:rsidR="00DE7BED" w:rsidRPr="002E571A" w:rsidRDefault="00DE7BED" w:rsidP="00DE7BED">
      <w:pPr>
        <w:ind w:firstLine="708"/>
        <w:jc w:val="both"/>
        <w:rPr>
          <w:rFonts w:cs="Arial"/>
          <w:szCs w:val="22"/>
        </w:rPr>
      </w:pPr>
      <w:r w:rsidRPr="002E571A">
        <w:rPr>
          <w:rFonts w:cs="Arial"/>
          <w:szCs w:val="22"/>
        </w:rPr>
        <w:t>По вопросам организационного характера обращаться:</w:t>
      </w:r>
    </w:p>
    <w:p w:rsidR="00DE7BED" w:rsidRDefault="00A44377" w:rsidP="00DE7BED">
      <w:pPr>
        <w:ind w:firstLine="708"/>
        <w:jc w:val="both"/>
        <w:rPr>
          <w:rFonts w:cs="Arial"/>
          <w:szCs w:val="22"/>
        </w:rPr>
      </w:pPr>
      <w:r>
        <w:rPr>
          <w:rFonts w:cs="Arial"/>
          <w:szCs w:val="22"/>
        </w:rPr>
        <w:t>Ведущий специалист Тендерного комитета Кириллова Надежда Владимировна</w:t>
      </w:r>
    </w:p>
    <w:p w:rsidR="00A44377" w:rsidRDefault="00A44377" w:rsidP="00A44377">
      <w:pPr>
        <w:ind w:firstLine="567"/>
        <w:jc w:val="both"/>
        <w:rPr>
          <w:rStyle w:val="ae"/>
          <w:rFonts w:cs="Arial"/>
        </w:rPr>
      </w:pPr>
      <w:r w:rsidRPr="006C094E">
        <w:rPr>
          <w:rFonts w:cs="Arial"/>
          <w:szCs w:val="22"/>
        </w:rPr>
        <w:t>Контактные данные: телефон: (4852) 49-8</w:t>
      </w:r>
      <w:r>
        <w:rPr>
          <w:rFonts w:cs="Arial"/>
          <w:szCs w:val="22"/>
        </w:rPr>
        <w:t>2</w:t>
      </w:r>
      <w:r w:rsidRPr="006C094E">
        <w:rPr>
          <w:rFonts w:cs="Arial"/>
          <w:szCs w:val="22"/>
        </w:rPr>
        <w:t>-</w:t>
      </w:r>
      <w:r>
        <w:rPr>
          <w:rFonts w:cs="Arial"/>
          <w:szCs w:val="22"/>
        </w:rPr>
        <w:t>64</w:t>
      </w:r>
      <w:r w:rsidRPr="006C094E">
        <w:rPr>
          <w:rFonts w:cs="Arial"/>
          <w:szCs w:val="22"/>
        </w:rPr>
        <w:t>, E-mail:</w:t>
      </w:r>
      <w:r w:rsidRPr="004F7388">
        <w:rPr>
          <w:rFonts w:cs="Arial"/>
        </w:rPr>
        <w:t xml:space="preserve"> </w:t>
      </w:r>
      <w:hyperlink r:id="rId8" w:history="1">
        <w:r w:rsidRPr="00EE042F">
          <w:rPr>
            <w:rStyle w:val="ae"/>
            <w:rFonts w:cs="Arial"/>
            <w:lang w:val="en-US"/>
          </w:rPr>
          <w:t>KirillovaNV</w:t>
        </w:r>
        <w:r w:rsidRPr="00EE042F">
          <w:rPr>
            <w:rStyle w:val="ae"/>
            <w:rFonts w:cs="Arial"/>
          </w:rPr>
          <w:t>@</w:t>
        </w:r>
        <w:r w:rsidRPr="00EE042F">
          <w:rPr>
            <w:rStyle w:val="ae"/>
            <w:rFonts w:cs="Arial"/>
            <w:lang w:val="en-US"/>
          </w:rPr>
          <w:t>yanos</w:t>
        </w:r>
        <w:r w:rsidRPr="00EE042F">
          <w:rPr>
            <w:rStyle w:val="ae"/>
            <w:rFonts w:cs="Arial"/>
          </w:rPr>
          <w:t>.</w:t>
        </w:r>
        <w:r w:rsidRPr="00EE042F">
          <w:rPr>
            <w:rStyle w:val="ae"/>
            <w:rFonts w:cs="Arial"/>
            <w:lang w:val="en-US"/>
          </w:rPr>
          <w:t>slavneft</w:t>
        </w:r>
        <w:r w:rsidRPr="00EE042F">
          <w:rPr>
            <w:rStyle w:val="ae"/>
            <w:rFonts w:cs="Arial"/>
          </w:rPr>
          <w:t>.</w:t>
        </w:r>
        <w:r w:rsidRPr="00EE042F">
          <w:rPr>
            <w:rStyle w:val="ae"/>
            <w:rFonts w:cs="Arial"/>
            <w:lang w:val="en-US"/>
          </w:rPr>
          <w: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A44377" w:rsidRDefault="00DE7BED" w:rsidP="00DE7BED">
      <w:pPr>
        <w:ind w:firstLine="708"/>
        <w:jc w:val="both"/>
        <w:rPr>
          <w:rFonts w:cs="Arial"/>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w:t>
      </w:r>
    </w:p>
    <w:p w:rsidR="00A44377" w:rsidRDefault="00A44377">
      <w:pPr>
        <w:spacing w:before="0" w:line="276" w:lineRule="auto"/>
        <w:jc w:val="center"/>
        <w:rPr>
          <w:rFonts w:cs="Arial"/>
          <w:szCs w:val="22"/>
        </w:rPr>
      </w:pPr>
      <w:r>
        <w:rPr>
          <w:rFonts w:cs="Arial"/>
          <w:szCs w:val="22"/>
        </w:rPr>
        <w:br w:type="page"/>
      </w:r>
    </w:p>
    <w:p w:rsidR="00DE7BED" w:rsidRPr="007D3296" w:rsidRDefault="00DE7BED" w:rsidP="00A44377">
      <w:pPr>
        <w:jc w:val="both"/>
        <w:rPr>
          <w:rFonts w:cs="Arial"/>
          <w:color w:val="FF0000"/>
          <w:szCs w:val="22"/>
        </w:rPr>
      </w:pPr>
      <w:r w:rsidRPr="002E571A">
        <w:rPr>
          <w:rFonts w:cs="Arial"/>
          <w:szCs w:val="22"/>
        </w:rPr>
        <w:lastRenderedPageBreak/>
        <w:t xml:space="preserve">«аккредитован»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B25A57" w:rsidRPr="007C4407" w:rsidRDefault="00B25A57" w:rsidP="00DE7BED">
      <w:pPr>
        <w:rPr>
          <w:sz w:val="16"/>
          <w:szCs w:val="16"/>
        </w:rPr>
      </w:pPr>
    </w:p>
    <w:p w:rsidR="00DE7BED" w:rsidRPr="00B445D7" w:rsidRDefault="00DE7BED" w:rsidP="00DE7BED">
      <w:r w:rsidRPr="00B445D7">
        <w:t>Перечень документов в сост</w:t>
      </w:r>
      <w:r w:rsidR="00E85DE8">
        <w:t xml:space="preserve">аве Предложения </w:t>
      </w:r>
      <w:r w:rsidR="00E85DE8" w:rsidRPr="004126C9">
        <w:t xml:space="preserve">делать </w:t>
      </w:r>
      <w:r w:rsidR="00E85DE8" w:rsidRPr="002E0139">
        <w:t>оферты №</w:t>
      </w:r>
      <w:r w:rsidR="002E0139" w:rsidRPr="002E0139">
        <w:t>417</w:t>
      </w:r>
      <w:r w:rsidR="00E85DE8" w:rsidRPr="002E0139">
        <w:t>-КР-201</w:t>
      </w:r>
      <w:r w:rsidR="00D87DD5" w:rsidRPr="002E0139">
        <w:t>6</w:t>
      </w:r>
      <w:r w:rsidRPr="00B445D7">
        <w:t xml:space="preserve"> от </w:t>
      </w:r>
      <w:r w:rsidR="00A44377">
        <w:t>«28» октября 2016г.</w:t>
      </w:r>
    </w:p>
    <w:p w:rsidR="00DE7BED" w:rsidRPr="00B25A57" w:rsidRDefault="00DE7BED" w:rsidP="00DE7BED">
      <w:r w:rsidRPr="00B445D7">
        <w:t xml:space="preserve">1. </w:t>
      </w:r>
      <w:r w:rsidRPr="00B25A57">
        <w:t>Извещение о проведении тендера (настоящий документ) в 1 экз.</w:t>
      </w:r>
    </w:p>
    <w:p w:rsidR="00DE7BED" w:rsidRPr="00B25A57" w:rsidRDefault="00DE7BED" w:rsidP="00DE7BED">
      <w:r w:rsidRPr="00B25A57">
        <w:t>2. Требования к предмету оферты в 1 экз.</w:t>
      </w:r>
    </w:p>
    <w:p w:rsidR="00DE7BED" w:rsidRPr="00B25A57" w:rsidRDefault="0095388C" w:rsidP="00DE7BED">
      <w:r>
        <w:t>3</w:t>
      </w:r>
      <w:r w:rsidR="00DE7BED" w:rsidRPr="00B25A57">
        <w:t xml:space="preserve">. </w:t>
      </w:r>
      <w:r w:rsidR="00B25A57" w:rsidRPr="00B25A57">
        <w:t>Форма «</w:t>
      </w:r>
      <w:r w:rsidR="00DE7BED" w:rsidRPr="00B25A57">
        <w:t>Извещение о согласии сделать оферту</w:t>
      </w:r>
      <w:r w:rsidR="00B25A57" w:rsidRPr="00B25A57">
        <w:t>»</w:t>
      </w:r>
      <w:r w:rsidR="00DE7BED" w:rsidRPr="00B25A57">
        <w:t xml:space="preserve">  в 1 экз.</w:t>
      </w:r>
    </w:p>
    <w:p w:rsidR="00DE7BED" w:rsidRPr="00B25A57" w:rsidRDefault="0095388C" w:rsidP="00DE7BED">
      <w:r>
        <w:t>4</w:t>
      </w:r>
      <w:r w:rsidR="00DE7BED" w:rsidRPr="00B25A57">
        <w:t xml:space="preserve">. </w:t>
      </w:r>
      <w:r w:rsidR="00B25A57" w:rsidRPr="00B25A57">
        <w:t>Форма «</w:t>
      </w:r>
      <w:r w:rsidR="00DE7BED" w:rsidRPr="00B25A57">
        <w:t>Предложение о заключении договора</w:t>
      </w:r>
      <w:r w:rsidR="00B25A57" w:rsidRPr="00B25A57">
        <w:t>»</w:t>
      </w:r>
      <w:r w:rsidR="00DE7BED" w:rsidRPr="00B25A57">
        <w:t xml:space="preserve"> в 1 экз.</w:t>
      </w:r>
    </w:p>
    <w:p w:rsidR="00DE7BED" w:rsidRPr="00B25A57" w:rsidRDefault="0095388C" w:rsidP="00DE7BED">
      <w:r>
        <w:t>5</w:t>
      </w:r>
      <w:r w:rsidR="00DE7BED" w:rsidRPr="00B25A57">
        <w:t>. Форма «Перечень аффилированных организаций» в 1 экз.</w:t>
      </w:r>
    </w:p>
    <w:p w:rsidR="00FC1E54" w:rsidRDefault="0095388C" w:rsidP="00DE7BED">
      <w:pPr>
        <w:rPr>
          <w:rFonts w:cs="Arial"/>
          <w:color w:val="FF0000"/>
          <w:szCs w:val="22"/>
        </w:rPr>
      </w:pPr>
      <w:r>
        <w:rPr>
          <w:rFonts w:cs="Arial"/>
          <w:szCs w:val="22"/>
        </w:rPr>
        <w:t>6</w:t>
      </w:r>
      <w:r w:rsidR="002D0902" w:rsidRPr="00580C2B">
        <w:rPr>
          <w:rFonts w:cs="Arial"/>
          <w:szCs w:val="22"/>
        </w:rPr>
        <w:t>. Форма «</w:t>
      </w:r>
      <w:r w:rsidR="006C1A8D" w:rsidRPr="00580C2B">
        <w:rPr>
          <w:szCs w:val="22"/>
        </w:rPr>
        <w:t xml:space="preserve">Методика оценки стоимости </w:t>
      </w:r>
      <w:r w:rsidR="00D660F9" w:rsidRPr="00580C2B">
        <w:rPr>
          <w:szCs w:val="22"/>
        </w:rPr>
        <w:t>услуг</w:t>
      </w:r>
      <w:r w:rsidR="002D0902" w:rsidRPr="00580C2B">
        <w:rPr>
          <w:rFonts w:cs="Arial"/>
          <w:szCs w:val="22"/>
        </w:rPr>
        <w:t xml:space="preserve">» в </w:t>
      </w:r>
      <w:r w:rsidR="002D0902" w:rsidRPr="00580C2B">
        <w:t>1 экз.</w:t>
      </w:r>
    </w:p>
    <w:p w:rsidR="00923CDA" w:rsidRDefault="00923CDA" w:rsidP="00DE7BED">
      <w:pPr>
        <w:rPr>
          <w:rFonts w:cs="Arial"/>
          <w:color w:val="FF0000"/>
          <w:szCs w:val="22"/>
        </w:rPr>
      </w:pPr>
    </w:p>
    <w:p w:rsidR="00137BCE" w:rsidRDefault="00137BCE" w:rsidP="00DE7BED">
      <w:pPr>
        <w:rPr>
          <w:rFonts w:cs="Arial"/>
          <w:color w:val="FF0000"/>
          <w:szCs w:val="22"/>
        </w:rPr>
      </w:pPr>
    </w:p>
    <w:p w:rsidR="00137BCE" w:rsidRPr="003C5F16" w:rsidRDefault="00137BCE" w:rsidP="00DE7BED">
      <w:pPr>
        <w:rPr>
          <w:rFonts w:cs="Arial"/>
          <w:color w:val="FF0000"/>
          <w:szCs w:val="22"/>
        </w:rPr>
      </w:pPr>
    </w:p>
    <w:p w:rsidR="00EF1336" w:rsidRDefault="00AE32FD" w:rsidP="000E781D">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bookmarkStart w:id="0" w:name="_GoBack"/>
      <w:bookmarkEnd w:id="0"/>
    </w:p>
    <w:sectPr w:rsidR="00EF1336" w:rsidSect="00A44377">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3C70" w:rsidRDefault="007F3C70" w:rsidP="00FB07D9">
      <w:pPr>
        <w:spacing w:before="0"/>
      </w:pPr>
      <w:r>
        <w:separator/>
      </w:r>
    </w:p>
  </w:endnote>
  <w:endnote w:type="continuationSeparator" w:id="0">
    <w:p w:rsidR="007F3C70" w:rsidRDefault="007F3C70"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3C70" w:rsidRDefault="007F3C70" w:rsidP="00FB07D9">
      <w:pPr>
        <w:spacing w:before="0"/>
      </w:pPr>
      <w:r>
        <w:separator/>
      </w:r>
    </w:p>
  </w:footnote>
  <w:footnote w:type="continuationSeparator" w:id="0">
    <w:p w:rsidR="007F3C70" w:rsidRDefault="007F3C70"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1624553"/>
    <w:multiLevelType w:val="hybridMultilevel"/>
    <w:tmpl w:val="842E482E"/>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4002CE7"/>
    <w:multiLevelType w:val="hybridMultilevel"/>
    <w:tmpl w:val="252C69FE"/>
    <w:lvl w:ilvl="0" w:tplc="90466C5C">
      <w:start w:val="1"/>
      <w:numFmt w:val="bullet"/>
      <w:lvlText w:val=""/>
      <w:lvlJc w:val="left"/>
      <w:pPr>
        <w:ind w:left="1080" w:hanging="360"/>
      </w:pPr>
      <w:rPr>
        <w:rFonts w:ascii="Symbol" w:hAnsi="Symbol" w:hint="default"/>
        <w:color w:val="auto"/>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04BD08AA"/>
    <w:multiLevelType w:val="hybridMultilevel"/>
    <w:tmpl w:val="AE94E8D4"/>
    <w:lvl w:ilvl="0" w:tplc="2B026D10">
      <w:start w:val="1"/>
      <w:numFmt w:val="decimal"/>
      <w:lvlText w:val="%1."/>
      <w:lvlJc w:val="left"/>
      <w:pPr>
        <w:tabs>
          <w:tab w:val="num" w:pos="0"/>
        </w:tabs>
        <w:ind w:left="0" w:hanging="360"/>
      </w:pPr>
      <w:rPr>
        <w:rFonts w:cs="Times New Roman" w:hint="default"/>
        <w:b/>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start w:val="1"/>
      <w:numFmt w:val="decimal"/>
      <w:lvlText w:val="%4."/>
      <w:lvlJc w:val="left"/>
      <w:pPr>
        <w:tabs>
          <w:tab w:val="num" w:pos="2160"/>
        </w:tabs>
        <w:ind w:left="2160" w:hanging="360"/>
      </w:pPr>
      <w:rPr>
        <w:rFonts w:cs="Times New Roman" w:hint="default"/>
        <w:b/>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10"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1" w15:restartNumberingAfterBreak="0">
    <w:nsid w:val="1FB05ABB"/>
    <w:multiLevelType w:val="hybridMultilevel"/>
    <w:tmpl w:val="E77E80B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0242DA2"/>
    <w:multiLevelType w:val="hybridMultilevel"/>
    <w:tmpl w:val="B6B49B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6" w15:restartNumberingAfterBreak="0">
    <w:nsid w:val="33660FF0"/>
    <w:multiLevelType w:val="multilevel"/>
    <w:tmpl w:val="EC4EF18A"/>
    <w:lvl w:ilvl="0">
      <w:start w:val="1"/>
      <w:numFmt w:val="decimal"/>
      <w:lvlText w:val="%1."/>
      <w:lvlJc w:val="left"/>
      <w:pPr>
        <w:ind w:left="360" w:hanging="360"/>
      </w:pPr>
      <w:rPr>
        <w:rFonts w:hint="default"/>
        <w:b/>
      </w:rPr>
    </w:lvl>
    <w:lvl w:ilvl="1">
      <w:start w:val="1"/>
      <w:numFmt w:val="bullet"/>
      <w:lvlText w:val=""/>
      <w:lvlJc w:val="left"/>
      <w:pPr>
        <w:ind w:left="792" w:hanging="432"/>
      </w:pPr>
      <w:rPr>
        <w:rFonts w:ascii="Symbol" w:hAnsi="Symbol" w:hint="default"/>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57363E"/>
    <w:multiLevelType w:val="hybridMultilevel"/>
    <w:tmpl w:val="6A42BCF0"/>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D994D4D"/>
    <w:multiLevelType w:val="multilevel"/>
    <w:tmpl w:val="6FF8031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C03849"/>
    <w:multiLevelType w:val="multilevel"/>
    <w:tmpl w:val="F0AA70DA"/>
    <w:lvl w:ilvl="0">
      <w:start w:val="9"/>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15:restartNumberingAfterBreak="0">
    <w:nsid w:val="4F052FAA"/>
    <w:multiLevelType w:val="hybridMultilevel"/>
    <w:tmpl w:val="0E16D7D2"/>
    <w:lvl w:ilvl="0" w:tplc="299CCB12">
      <w:start w:val="1"/>
      <w:numFmt w:val="decimal"/>
      <w:isLgl/>
      <w:lvlText w:val="6.%1"/>
      <w:lvlJc w:val="left"/>
      <w:pPr>
        <w:ind w:left="502" w:hanging="360"/>
      </w:pPr>
      <w:rPr>
        <w:rFonts w:hint="default"/>
        <w:b w:val="0"/>
        <w:i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3"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21"/>
  </w:num>
  <w:num w:numId="2">
    <w:abstractNumId w:val="23"/>
  </w:num>
  <w:num w:numId="3">
    <w:abstractNumId w:val="0"/>
  </w:num>
  <w:num w:numId="4">
    <w:abstractNumId w:val="2"/>
  </w:num>
  <w:num w:numId="5">
    <w:abstractNumId w:val="19"/>
  </w:num>
  <w:num w:numId="6">
    <w:abstractNumId w:val="13"/>
  </w:num>
  <w:num w:numId="7">
    <w:abstractNumId w:val="14"/>
  </w:num>
  <w:num w:numId="8">
    <w:abstractNumId w:val="15"/>
  </w:num>
  <w:num w:numId="9">
    <w:abstractNumId w:val="10"/>
  </w:num>
  <w:num w:numId="10">
    <w:abstractNumId w:val="24"/>
  </w:num>
  <w:num w:numId="11">
    <w:abstractNumId w:val="1"/>
  </w:num>
  <w:num w:numId="12">
    <w:abstractNumId w:val="3"/>
  </w:num>
  <w:num w:numId="13">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7"/>
  </w:num>
  <w:num w:numId="16">
    <w:abstractNumId w:val="7"/>
  </w:num>
  <w:num w:numId="17">
    <w:abstractNumId w:val="22"/>
  </w:num>
  <w:num w:numId="18">
    <w:abstractNumId w:val="18"/>
  </w:num>
  <w:num w:numId="19">
    <w:abstractNumId w:val="20"/>
  </w:num>
  <w:num w:numId="20">
    <w:abstractNumId w:val="11"/>
  </w:num>
  <w:num w:numId="21">
    <w:abstractNumId w:val="12"/>
  </w:num>
  <w:num w:numId="22">
    <w:abstractNumId w:val="16"/>
  </w:num>
  <w:num w:numId="23">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0E8"/>
    <w:rsid w:val="000323E5"/>
    <w:rsid w:val="0003282C"/>
    <w:rsid w:val="000333FA"/>
    <w:rsid w:val="000333FD"/>
    <w:rsid w:val="00033568"/>
    <w:rsid w:val="0003382C"/>
    <w:rsid w:val="00033F7A"/>
    <w:rsid w:val="00034974"/>
    <w:rsid w:val="00035326"/>
    <w:rsid w:val="00035806"/>
    <w:rsid w:val="00035A1C"/>
    <w:rsid w:val="00035C2E"/>
    <w:rsid w:val="00035DD1"/>
    <w:rsid w:val="00035E77"/>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83"/>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57EAC"/>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6D7"/>
    <w:rsid w:val="0009273F"/>
    <w:rsid w:val="00092941"/>
    <w:rsid w:val="00092F51"/>
    <w:rsid w:val="00093993"/>
    <w:rsid w:val="000944D8"/>
    <w:rsid w:val="0009495A"/>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2E2F"/>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6F0"/>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521"/>
    <w:rsid w:val="001149A2"/>
    <w:rsid w:val="00114B6D"/>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6A7B"/>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A60"/>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3EEB"/>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C"/>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939"/>
    <w:rsid w:val="00192A7D"/>
    <w:rsid w:val="0019305B"/>
    <w:rsid w:val="001932DB"/>
    <w:rsid w:val="001934B3"/>
    <w:rsid w:val="00193A23"/>
    <w:rsid w:val="00193BCE"/>
    <w:rsid w:val="00194315"/>
    <w:rsid w:val="00194956"/>
    <w:rsid w:val="0019539B"/>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67F"/>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64"/>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A00"/>
    <w:rsid w:val="00202208"/>
    <w:rsid w:val="0020257B"/>
    <w:rsid w:val="00202B3D"/>
    <w:rsid w:val="00202FDA"/>
    <w:rsid w:val="00203614"/>
    <w:rsid w:val="002038DA"/>
    <w:rsid w:val="00204790"/>
    <w:rsid w:val="002048AF"/>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5FE8"/>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88"/>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139"/>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36F"/>
    <w:rsid w:val="002F7736"/>
    <w:rsid w:val="002F7B04"/>
    <w:rsid w:val="002F7B8F"/>
    <w:rsid w:val="002F7E35"/>
    <w:rsid w:val="00300A24"/>
    <w:rsid w:val="00301188"/>
    <w:rsid w:val="00301239"/>
    <w:rsid w:val="00301259"/>
    <w:rsid w:val="00301CB5"/>
    <w:rsid w:val="00301FF4"/>
    <w:rsid w:val="00303274"/>
    <w:rsid w:val="0030409E"/>
    <w:rsid w:val="00304239"/>
    <w:rsid w:val="0030438F"/>
    <w:rsid w:val="00304DE8"/>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FE9"/>
    <w:rsid w:val="00316992"/>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49E0"/>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32F"/>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2E7B"/>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06"/>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3E8"/>
    <w:rsid w:val="0039161B"/>
    <w:rsid w:val="00391E73"/>
    <w:rsid w:val="00391E74"/>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78B"/>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0E8"/>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57F"/>
    <w:rsid w:val="004156D6"/>
    <w:rsid w:val="004157E9"/>
    <w:rsid w:val="00415983"/>
    <w:rsid w:val="00416145"/>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0D7"/>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97C62"/>
    <w:rsid w:val="004A0225"/>
    <w:rsid w:val="004A02B7"/>
    <w:rsid w:val="004A053F"/>
    <w:rsid w:val="004A0D0B"/>
    <w:rsid w:val="004A0ED7"/>
    <w:rsid w:val="004A131A"/>
    <w:rsid w:val="004A13E0"/>
    <w:rsid w:val="004A20C9"/>
    <w:rsid w:val="004A25A5"/>
    <w:rsid w:val="004A286B"/>
    <w:rsid w:val="004A2871"/>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2EFF"/>
    <w:rsid w:val="004C40C8"/>
    <w:rsid w:val="004C41B5"/>
    <w:rsid w:val="004C52D6"/>
    <w:rsid w:val="004C56AE"/>
    <w:rsid w:val="004C5B24"/>
    <w:rsid w:val="004C6C70"/>
    <w:rsid w:val="004C6D10"/>
    <w:rsid w:val="004C70B0"/>
    <w:rsid w:val="004C7352"/>
    <w:rsid w:val="004C7787"/>
    <w:rsid w:val="004C7C7D"/>
    <w:rsid w:val="004D04ED"/>
    <w:rsid w:val="004D05F9"/>
    <w:rsid w:val="004D0658"/>
    <w:rsid w:val="004D076E"/>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6F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4354"/>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25F"/>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9E4"/>
    <w:rsid w:val="00547C70"/>
    <w:rsid w:val="00550DB5"/>
    <w:rsid w:val="0055155C"/>
    <w:rsid w:val="00551766"/>
    <w:rsid w:val="00552212"/>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A71"/>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C2B"/>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795"/>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7C5"/>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29"/>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18D"/>
    <w:rsid w:val="005E6200"/>
    <w:rsid w:val="005E6AF5"/>
    <w:rsid w:val="005E6EA9"/>
    <w:rsid w:val="005E6FA1"/>
    <w:rsid w:val="005E70FE"/>
    <w:rsid w:val="005E71B9"/>
    <w:rsid w:val="005E73BF"/>
    <w:rsid w:val="005E772A"/>
    <w:rsid w:val="005E7B98"/>
    <w:rsid w:val="005F02E1"/>
    <w:rsid w:val="005F2953"/>
    <w:rsid w:val="005F2B17"/>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10"/>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099"/>
    <w:rsid w:val="00635594"/>
    <w:rsid w:val="00636072"/>
    <w:rsid w:val="00636491"/>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9DD"/>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47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5F1B"/>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3E7A"/>
    <w:rsid w:val="00714947"/>
    <w:rsid w:val="007150EC"/>
    <w:rsid w:val="00715D2F"/>
    <w:rsid w:val="00715E05"/>
    <w:rsid w:val="00716A3C"/>
    <w:rsid w:val="00716CE8"/>
    <w:rsid w:val="00716DDB"/>
    <w:rsid w:val="007171C3"/>
    <w:rsid w:val="0071725A"/>
    <w:rsid w:val="007203C8"/>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1E"/>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303"/>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7D8"/>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900"/>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712"/>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C70"/>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126"/>
    <w:rsid w:val="00884654"/>
    <w:rsid w:val="00884A8B"/>
    <w:rsid w:val="00884E22"/>
    <w:rsid w:val="00885203"/>
    <w:rsid w:val="0088526E"/>
    <w:rsid w:val="008866C6"/>
    <w:rsid w:val="0088678C"/>
    <w:rsid w:val="0089033E"/>
    <w:rsid w:val="00890533"/>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34F"/>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282"/>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2DF"/>
    <w:rsid w:val="009433A5"/>
    <w:rsid w:val="0094353A"/>
    <w:rsid w:val="009437BC"/>
    <w:rsid w:val="00943C04"/>
    <w:rsid w:val="00943EB9"/>
    <w:rsid w:val="0094493E"/>
    <w:rsid w:val="00944DEA"/>
    <w:rsid w:val="009454C3"/>
    <w:rsid w:val="00946205"/>
    <w:rsid w:val="009468EE"/>
    <w:rsid w:val="00946FB2"/>
    <w:rsid w:val="0094704C"/>
    <w:rsid w:val="009474B6"/>
    <w:rsid w:val="009500BD"/>
    <w:rsid w:val="0095020B"/>
    <w:rsid w:val="00950246"/>
    <w:rsid w:val="009505C7"/>
    <w:rsid w:val="00950660"/>
    <w:rsid w:val="00950AB4"/>
    <w:rsid w:val="00951CDA"/>
    <w:rsid w:val="0095215A"/>
    <w:rsid w:val="009531F8"/>
    <w:rsid w:val="0095388C"/>
    <w:rsid w:val="0095415A"/>
    <w:rsid w:val="00954537"/>
    <w:rsid w:val="00954C5D"/>
    <w:rsid w:val="009559FB"/>
    <w:rsid w:val="009562E4"/>
    <w:rsid w:val="00956C41"/>
    <w:rsid w:val="00957374"/>
    <w:rsid w:val="0095794F"/>
    <w:rsid w:val="00957A58"/>
    <w:rsid w:val="00957CE8"/>
    <w:rsid w:val="00957EA4"/>
    <w:rsid w:val="009602B1"/>
    <w:rsid w:val="00960753"/>
    <w:rsid w:val="009609FC"/>
    <w:rsid w:val="00960FAA"/>
    <w:rsid w:val="009612A8"/>
    <w:rsid w:val="009614FF"/>
    <w:rsid w:val="00961FB0"/>
    <w:rsid w:val="0096219F"/>
    <w:rsid w:val="0096222D"/>
    <w:rsid w:val="009624BA"/>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46D3"/>
    <w:rsid w:val="00985506"/>
    <w:rsid w:val="00985D9E"/>
    <w:rsid w:val="00985EF4"/>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BB"/>
    <w:rsid w:val="009A1039"/>
    <w:rsid w:val="009A132A"/>
    <w:rsid w:val="009A25A2"/>
    <w:rsid w:val="009A296B"/>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6734"/>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377"/>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7E0"/>
    <w:rsid w:val="00A52E25"/>
    <w:rsid w:val="00A5321A"/>
    <w:rsid w:val="00A53538"/>
    <w:rsid w:val="00A54190"/>
    <w:rsid w:val="00A54201"/>
    <w:rsid w:val="00A54AD5"/>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4608"/>
    <w:rsid w:val="00AB50F4"/>
    <w:rsid w:val="00AB6250"/>
    <w:rsid w:val="00AB63CD"/>
    <w:rsid w:val="00AB6425"/>
    <w:rsid w:val="00AB6715"/>
    <w:rsid w:val="00AB69D3"/>
    <w:rsid w:val="00AB70FE"/>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8A9"/>
    <w:rsid w:val="00AC3C82"/>
    <w:rsid w:val="00AC4069"/>
    <w:rsid w:val="00AC41B2"/>
    <w:rsid w:val="00AC43D8"/>
    <w:rsid w:val="00AC5E7B"/>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97C"/>
    <w:rsid w:val="00AE5AD9"/>
    <w:rsid w:val="00AE5AF9"/>
    <w:rsid w:val="00AE5B2F"/>
    <w:rsid w:val="00AE5C03"/>
    <w:rsid w:val="00AE5CD7"/>
    <w:rsid w:val="00AE69A0"/>
    <w:rsid w:val="00AE6C4F"/>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67D2"/>
    <w:rsid w:val="00AF76F6"/>
    <w:rsid w:val="00AF7A60"/>
    <w:rsid w:val="00AF7FB1"/>
    <w:rsid w:val="00B00120"/>
    <w:rsid w:val="00B008EF"/>
    <w:rsid w:val="00B00F9E"/>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ED0"/>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A8E"/>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4EB2"/>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406"/>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6FED"/>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0F4D"/>
    <w:rsid w:val="00BD1152"/>
    <w:rsid w:val="00BD124F"/>
    <w:rsid w:val="00BD13C8"/>
    <w:rsid w:val="00BD1B39"/>
    <w:rsid w:val="00BD359D"/>
    <w:rsid w:val="00BD3878"/>
    <w:rsid w:val="00BD4089"/>
    <w:rsid w:val="00BD428E"/>
    <w:rsid w:val="00BD4454"/>
    <w:rsid w:val="00BD4679"/>
    <w:rsid w:val="00BD4853"/>
    <w:rsid w:val="00BD5D95"/>
    <w:rsid w:val="00BD682B"/>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440"/>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4CDB"/>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775"/>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2EB"/>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40B"/>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5DF"/>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EFA"/>
    <w:rsid w:val="00D6107C"/>
    <w:rsid w:val="00D6125E"/>
    <w:rsid w:val="00D614B4"/>
    <w:rsid w:val="00D61655"/>
    <w:rsid w:val="00D61B05"/>
    <w:rsid w:val="00D61E5C"/>
    <w:rsid w:val="00D62F84"/>
    <w:rsid w:val="00D6373F"/>
    <w:rsid w:val="00D63F06"/>
    <w:rsid w:val="00D63FCD"/>
    <w:rsid w:val="00D6472E"/>
    <w:rsid w:val="00D65244"/>
    <w:rsid w:val="00D65255"/>
    <w:rsid w:val="00D65531"/>
    <w:rsid w:val="00D65B72"/>
    <w:rsid w:val="00D660F9"/>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1FDE"/>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083E"/>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4C"/>
    <w:rsid w:val="00E039D0"/>
    <w:rsid w:val="00E03A7F"/>
    <w:rsid w:val="00E03F85"/>
    <w:rsid w:val="00E04105"/>
    <w:rsid w:val="00E043D1"/>
    <w:rsid w:val="00E04487"/>
    <w:rsid w:val="00E04615"/>
    <w:rsid w:val="00E04720"/>
    <w:rsid w:val="00E04BEA"/>
    <w:rsid w:val="00E04C07"/>
    <w:rsid w:val="00E054F9"/>
    <w:rsid w:val="00E05EEC"/>
    <w:rsid w:val="00E0657B"/>
    <w:rsid w:val="00E06617"/>
    <w:rsid w:val="00E07284"/>
    <w:rsid w:val="00E07440"/>
    <w:rsid w:val="00E0771D"/>
    <w:rsid w:val="00E07A9E"/>
    <w:rsid w:val="00E07DC3"/>
    <w:rsid w:val="00E10EE9"/>
    <w:rsid w:val="00E1187C"/>
    <w:rsid w:val="00E135EB"/>
    <w:rsid w:val="00E14050"/>
    <w:rsid w:val="00E14490"/>
    <w:rsid w:val="00E1484A"/>
    <w:rsid w:val="00E14B02"/>
    <w:rsid w:val="00E14D0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4D09"/>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390"/>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655"/>
    <w:rsid w:val="00ED174A"/>
    <w:rsid w:val="00ED1C04"/>
    <w:rsid w:val="00ED1EF7"/>
    <w:rsid w:val="00ED237F"/>
    <w:rsid w:val="00ED24C9"/>
    <w:rsid w:val="00ED25EC"/>
    <w:rsid w:val="00ED29F3"/>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AD9"/>
    <w:rsid w:val="00EE1FFC"/>
    <w:rsid w:val="00EE22C7"/>
    <w:rsid w:val="00EE22D8"/>
    <w:rsid w:val="00EE25D9"/>
    <w:rsid w:val="00EE308F"/>
    <w:rsid w:val="00EE381C"/>
    <w:rsid w:val="00EE3CA2"/>
    <w:rsid w:val="00EE4530"/>
    <w:rsid w:val="00EE491F"/>
    <w:rsid w:val="00EE4968"/>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383"/>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05E5"/>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5EC6"/>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6ED"/>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1C0"/>
    <w:rsid w:val="00FA6747"/>
    <w:rsid w:val="00FA7149"/>
    <w:rsid w:val="00FB03DF"/>
    <w:rsid w:val="00FB040B"/>
    <w:rsid w:val="00FB0796"/>
    <w:rsid w:val="00FB07D9"/>
    <w:rsid w:val="00FB1A8C"/>
    <w:rsid w:val="00FB1ADB"/>
    <w:rsid w:val="00FB1B59"/>
    <w:rsid w:val="00FB1EE1"/>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52B"/>
    <w:rsid w:val="00FE7674"/>
    <w:rsid w:val="00FE781F"/>
    <w:rsid w:val="00FF052E"/>
    <w:rsid w:val="00FF057F"/>
    <w:rsid w:val="00FF07D4"/>
    <w:rsid w:val="00FF0D2B"/>
    <w:rsid w:val="00FF22E9"/>
    <w:rsid w:val="00FF23CF"/>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6CFD7"/>
  <w15:docId w15:val="{28DF61B6-2045-4A04-904F-96E52D0E1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3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paragraph" w:customStyle="1" w:styleId="aff6">
    <w:name w:val="Текст таблицы"/>
    <w:basedOn w:val="a6"/>
    <w:rsid w:val="007D2712"/>
    <w:pPr>
      <w:tabs>
        <w:tab w:val="left" w:pos="1134"/>
      </w:tabs>
      <w:kinsoku w:val="0"/>
      <w:overflowPunct w:val="0"/>
      <w:autoSpaceDE w:val="0"/>
      <w:autoSpaceDN w:val="0"/>
      <w:spacing w:before="40" w:after="40"/>
      <w:ind w:left="57" w:right="57"/>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8340749">
      <w:bodyDiv w:val="1"/>
      <w:marLeft w:val="41"/>
      <w:marRight w:val="41"/>
      <w:marTop w:val="41"/>
      <w:marBottom w:val="10"/>
      <w:divBdr>
        <w:top w:val="none" w:sz="0" w:space="0" w:color="auto"/>
        <w:left w:val="none" w:sz="0" w:space="0" w:color="auto"/>
        <w:bottom w:val="none" w:sz="0" w:space="0" w:color="auto"/>
        <w:right w:val="none" w:sz="0" w:space="0" w:color="auto"/>
      </w:divBdr>
      <w:divsChild>
        <w:div w:id="10777450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rillovaNV@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262</TotalTime>
  <Pages>5</Pages>
  <Words>2514</Words>
  <Characters>14330</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16811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92</cp:revision>
  <cp:lastPrinted>2016-10-28T07:11:00Z</cp:lastPrinted>
  <dcterms:created xsi:type="dcterms:W3CDTF">2016-08-29T13:00:00Z</dcterms:created>
  <dcterms:modified xsi:type="dcterms:W3CDTF">2016-10-28T07:11:00Z</dcterms:modified>
</cp:coreProperties>
</file>